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32DBA" w14:textId="28A86F0A"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EA58B8">
        <w:t>3</w:t>
      </w:r>
      <w:r w:rsidRPr="00294826">
        <w:t xml:space="preserve"> DO SWZ</w:t>
      </w:r>
      <w:r w:rsidRPr="00294826">
        <w:tab/>
      </w:r>
      <w:r w:rsidR="007B759F" w:rsidRPr="007B759F">
        <w:rPr>
          <w:rFonts w:ascii="Calibri" w:eastAsia="Times New Roman" w:hAnsi="Calibri" w:cs="Calibri"/>
          <w:bCs w:val="0"/>
          <w:color w:val="auto"/>
          <w:szCs w:val="20"/>
        </w:rPr>
        <w:t>POST/DYS/OR/GZ/04219/2025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537C4DED" w14:textId="77777777" w:rsidTr="00C7687F">
        <w:trPr>
          <w:trHeight w:val="1820"/>
        </w:trPr>
        <w:tc>
          <w:tcPr>
            <w:tcW w:w="3656" w:type="dxa"/>
            <w:tcBorders>
              <w:top w:val="thinThickSmallGap" w:sz="12" w:space="0" w:color="0070C0"/>
              <w:bottom w:val="thinThickSmallGap" w:sz="12" w:space="0" w:color="0070C0"/>
            </w:tcBorders>
          </w:tcPr>
          <w:p w14:paraId="32AE2E82"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F3B0751"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7694A350"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3F4A1BB0"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191510DF"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5834FDFF"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04010851"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36A8B563"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014366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11AD7322"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626A45D"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62C65FDA"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6F581778" w14:textId="3C722B4C"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7B759F" w:rsidRPr="007B759F">
        <w:rPr>
          <w:rFonts w:asciiTheme="minorHAnsi" w:hAnsiTheme="minorHAnsi" w:cstheme="minorHAnsi"/>
          <w:b/>
          <w:sz w:val="20"/>
        </w:rPr>
        <w:t xml:space="preserve">Budowa Magazynu Energii Cisna wraz z całkowitą modernizacją istniejącej rozdzielni sieciowej 30/15 </w:t>
      </w:r>
      <w:proofErr w:type="spellStart"/>
      <w:r w:rsidR="007B759F" w:rsidRPr="007B759F">
        <w:rPr>
          <w:rFonts w:asciiTheme="minorHAnsi" w:hAnsiTheme="minorHAnsi" w:cstheme="minorHAnsi"/>
          <w:b/>
          <w:sz w:val="20"/>
        </w:rPr>
        <w:t>kV</w:t>
      </w:r>
      <w:proofErr w:type="spellEnd"/>
      <w:r w:rsidR="007B759F" w:rsidRPr="007B759F">
        <w:rPr>
          <w:rFonts w:asciiTheme="minorHAnsi" w:hAnsiTheme="minorHAnsi" w:cstheme="minorHAnsi"/>
          <w:b/>
          <w:sz w:val="20"/>
        </w:rPr>
        <w:t xml:space="preserve"> oraz projektem i budową łączności światłowodowej do celów sterowania i nadzoru</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BFFF58B"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189384D"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841B66B"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71072D31"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257BCB0F"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1929D824"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7555A0CF"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72808141"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B5DA4B7"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1284DA53"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0DB84D7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0C8FA41"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EB8F34"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55E189A4"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486A4AEB"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F0CAC78"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2935642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004F420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7BA39EB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00C2184"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44165A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4BE5FE14"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51511E81"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74757DBF"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C6E98F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19EE6D82"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AEBD5C9"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9C335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6600C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1639680E"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3359A1AD"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82BFAF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36AE4C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6D875E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792FC1D5"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55CE7663"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46E56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5CDBE2A1"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7A92337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F698FFE"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CA0997E"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682D555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2E2F80B6"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7EB10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FC6073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14:paraId="2B0FEA9A"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1CA7E81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7F27680"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7599BF4"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3C0ADCA"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21D80988"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509AFD50"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B9135F"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7628FB8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1D473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5EBE9110"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4F4B93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1B72FE1A"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258AF3FA"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3491634"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FD00B7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7B53FF2F"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6071A80E"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5E578B2"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6F541A28"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087C6B0B"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282337E0"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9"/>
      <w:headerReference w:type="first" r:id="rId10"/>
      <w:footerReference w:type="first" r:id="rId11"/>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17D1A" w14:textId="77777777" w:rsidR="00953D3B" w:rsidRDefault="00953D3B" w:rsidP="004A302B">
      <w:pPr>
        <w:spacing w:line="240" w:lineRule="auto"/>
      </w:pPr>
      <w:r>
        <w:separator/>
      </w:r>
    </w:p>
  </w:endnote>
  <w:endnote w:type="continuationSeparator" w:id="0">
    <w:p w14:paraId="4A441FB7" w14:textId="77777777" w:rsidR="00953D3B" w:rsidRDefault="00953D3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50468" w14:textId="77777777"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544F0">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544F0">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198A1" w14:textId="7777777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544F0">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544F0">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031E6" w14:textId="77777777" w:rsidR="00953D3B" w:rsidRDefault="00953D3B" w:rsidP="004A302B">
      <w:pPr>
        <w:spacing w:line="240" w:lineRule="auto"/>
      </w:pPr>
      <w:r>
        <w:separator/>
      </w:r>
    </w:p>
  </w:footnote>
  <w:footnote w:type="continuationSeparator" w:id="0">
    <w:p w14:paraId="15BD6C6A" w14:textId="77777777" w:rsidR="00953D3B" w:rsidRDefault="00953D3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81985" w14:textId="77777777" w:rsidR="00D23A7E" w:rsidRPr="00706793" w:rsidRDefault="00702552"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3B8E85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327706294">
    <w:abstractNumId w:val="13"/>
  </w:num>
  <w:num w:numId="2" w16cid:durableId="1020816051">
    <w:abstractNumId w:val="8"/>
  </w:num>
  <w:num w:numId="3" w16cid:durableId="1670210964">
    <w:abstractNumId w:val="22"/>
  </w:num>
  <w:num w:numId="4" w16cid:durableId="549993873">
    <w:abstractNumId w:val="6"/>
  </w:num>
  <w:num w:numId="5" w16cid:durableId="1197621256">
    <w:abstractNumId w:val="10"/>
  </w:num>
  <w:num w:numId="6" w16cid:durableId="1379353880">
    <w:abstractNumId w:val="15"/>
  </w:num>
  <w:num w:numId="7" w16cid:durableId="623198653">
    <w:abstractNumId w:val="16"/>
  </w:num>
  <w:num w:numId="8" w16cid:durableId="1339625074">
    <w:abstractNumId w:val="17"/>
  </w:num>
  <w:num w:numId="9" w16cid:durableId="1406954840">
    <w:abstractNumId w:val="7"/>
  </w:num>
  <w:num w:numId="10" w16cid:durableId="898827024">
    <w:abstractNumId w:val="18"/>
  </w:num>
  <w:num w:numId="11" w16cid:durableId="139619608">
    <w:abstractNumId w:val="4"/>
  </w:num>
  <w:num w:numId="12" w16cid:durableId="328950287">
    <w:abstractNumId w:val="19"/>
  </w:num>
  <w:num w:numId="13" w16cid:durableId="403378788">
    <w:abstractNumId w:val="12"/>
  </w:num>
  <w:num w:numId="14" w16cid:durableId="14354393">
    <w:abstractNumId w:val="3"/>
  </w:num>
  <w:num w:numId="15" w16cid:durableId="521936571">
    <w:abstractNumId w:val="11"/>
  </w:num>
  <w:num w:numId="16" w16cid:durableId="10365451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17002465">
    <w:abstractNumId w:val="10"/>
  </w:num>
  <w:num w:numId="18" w16cid:durableId="1486360731">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711145198">
    <w:abstractNumId w:val="5"/>
  </w:num>
  <w:num w:numId="20" w16cid:durableId="1792943092">
    <w:abstractNumId w:val="21"/>
  </w:num>
  <w:num w:numId="21" w16cid:durableId="672100305">
    <w:abstractNumId w:val="9"/>
  </w:num>
  <w:num w:numId="22" w16cid:durableId="1312097626">
    <w:abstractNumId w:val="14"/>
  </w:num>
  <w:num w:numId="23" w16cid:durableId="997655817">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56591"/>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6CB"/>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552"/>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59F"/>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3D3B"/>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4F0"/>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5A22"/>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0B56"/>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1BEA"/>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8B8"/>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1305"/>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DDB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3ADEF439-FB41-4CCA-8406-899A8CFA3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469</Words>
  <Characters>2817</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2025-07-14T10:35:00Z</dcterms:created>
  <dcterms:modified xsi:type="dcterms:W3CDTF">2025-12-10T08:21:00Z</dcterms:modified>
</cp:coreProperties>
</file>